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A72A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C081B" w:rsidRPr="00AC081B" w:rsidRDefault="00AC081B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081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AC081B" w:rsidRPr="00AC081B" w:rsidRDefault="00AC081B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081B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AC081B" w:rsidRPr="00AC081B" w:rsidRDefault="00AC081B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081B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AC081B" w:rsidRPr="00AC081B" w:rsidRDefault="00AC081B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081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AC081B" w:rsidRPr="00AC081B" w:rsidRDefault="00AC081B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081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AC081B" w:rsidRPr="003B1B7E" w:rsidRDefault="00AC081B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A4425C" w:rsidRPr="003B1B7E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C081B" w:rsidRPr="007417E6" w:rsidRDefault="00AC081B" w:rsidP="00AC081B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C081B" w:rsidRDefault="00AC081B" w:rsidP="00AC081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AC081B" w:rsidRDefault="00AC081B" w:rsidP="00AC081B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 директора</w:t>
      </w:r>
    </w:p>
    <w:p w:rsidR="00AC081B" w:rsidRDefault="00AC081B" w:rsidP="00AC081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AC081B" w:rsidRDefault="00AC081B" w:rsidP="00AC081B">
      <w:pPr>
        <w:spacing w:line="240" w:lineRule="auto"/>
        <w:jc w:val="right"/>
        <w:rPr>
          <w:sz w:val="24"/>
          <w:szCs w:val="24"/>
        </w:rPr>
      </w:pPr>
    </w:p>
    <w:p w:rsidR="00AC081B" w:rsidRDefault="00AC081B" w:rsidP="00AC081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AC081B" w:rsidRPr="00382A07" w:rsidRDefault="00AC081B" w:rsidP="00AC081B">
      <w:pPr>
        <w:spacing w:line="240" w:lineRule="auto"/>
        <w:jc w:val="right"/>
        <w:rPr>
          <w:sz w:val="24"/>
          <w:szCs w:val="24"/>
        </w:rPr>
      </w:pPr>
    </w:p>
    <w:p w:rsidR="00AC081B" w:rsidRPr="00382A07" w:rsidRDefault="00AC081B" w:rsidP="00AC081B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«17</w:t>
      </w:r>
      <w:r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</w:t>
      </w:r>
      <w:r w:rsidRPr="00382A07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AC081B" w:rsidRPr="00382A07" w:rsidRDefault="00AC081B" w:rsidP="00AC081B">
      <w:pPr>
        <w:ind w:firstLine="0"/>
        <w:jc w:val="left"/>
        <w:rPr>
          <w:sz w:val="24"/>
          <w:szCs w:val="24"/>
        </w:rPr>
      </w:pPr>
    </w:p>
    <w:p w:rsidR="00AC081B" w:rsidRPr="00382A07" w:rsidRDefault="00AC081B" w:rsidP="00AC081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AC081B" w:rsidRPr="00382A07" w:rsidRDefault="00AC081B" w:rsidP="00AC081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AC081B" w:rsidRPr="00382A07" w:rsidRDefault="00AC081B" w:rsidP="00AC081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0007-ЛП-18</w:t>
      </w:r>
    </w:p>
    <w:p w:rsidR="00AC081B" w:rsidRPr="00382A07" w:rsidRDefault="00AC081B" w:rsidP="00AC081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«12» января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AC081B" w:rsidRPr="00C12FA4" w:rsidRDefault="00AC081B" w:rsidP="00AC081B">
      <w:pPr>
        <w:spacing w:line="264" w:lineRule="auto"/>
        <w:jc w:val="center"/>
        <w:rPr>
          <w:sz w:val="24"/>
          <w:szCs w:val="24"/>
        </w:rPr>
      </w:pPr>
    </w:p>
    <w:p w:rsidR="00AC081B" w:rsidRPr="00C12FA4" w:rsidRDefault="00AC081B" w:rsidP="00AC081B">
      <w:pPr>
        <w:spacing w:line="264" w:lineRule="auto"/>
        <w:jc w:val="center"/>
        <w:rPr>
          <w:sz w:val="24"/>
          <w:szCs w:val="24"/>
        </w:rPr>
      </w:pPr>
    </w:p>
    <w:p w:rsidR="00AC081B" w:rsidRPr="00C12FA4" w:rsidRDefault="00AC081B" w:rsidP="00AC081B">
      <w:pPr>
        <w:spacing w:line="264" w:lineRule="auto"/>
        <w:jc w:val="center"/>
        <w:rPr>
          <w:sz w:val="24"/>
          <w:szCs w:val="24"/>
        </w:rPr>
      </w:pPr>
    </w:p>
    <w:p w:rsidR="00AC081B" w:rsidRPr="00C12FA4" w:rsidRDefault="00AC081B" w:rsidP="00AC081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AC081B" w:rsidRPr="00C12FA4" w:rsidRDefault="00AC081B" w:rsidP="00AC081B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AC081B" w:rsidRPr="00C12FA4" w:rsidRDefault="00AC081B" w:rsidP="00AC081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C081B" w:rsidRPr="00C12FA4" w:rsidRDefault="00AC081B" w:rsidP="00AC081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</w:t>
      </w:r>
      <w:proofErr w:type="gramStart"/>
      <w:r w:rsidRPr="001D735B">
        <w:rPr>
          <w:b/>
          <w:sz w:val="24"/>
          <w:szCs w:val="24"/>
        </w:rPr>
        <w:t>Договора</w:t>
      </w:r>
      <w:proofErr w:type="gramEnd"/>
      <w:r w:rsidRPr="001D735B">
        <w:rPr>
          <w:b/>
          <w:sz w:val="24"/>
          <w:szCs w:val="24"/>
        </w:rPr>
        <w:t xml:space="preserve"> </w:t>
      </w:r>
      <w:r w:rsidRPr="001D735B">
        <w:rPr>
          <w:b/>
          <w:iCs/>
          <w:sz w:val="24"/>
          <w:szCs w:val="24"/>
        </w:rPr>
        <w:t xml:space="preserve">на </w:t>
      </w:r>
      <w:r w:rsidRPr="00AC081B">
        <w:rPr>
          <w:b/>
          <w:iCs/>
          <w:sz w:val="24"/>
          <w:szCs w:val="24"/>
        </w:rPr>
        <w:t>оказание услуг по дератизации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AC081B" w:rsidRPr="00C12FA4" w:rsidRDefault="00AC081B" w:rsidP="00AC081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AC081B" w:rsidRPr="00C12FA4" w:rsidRDefault="00AC081B" w:rsidP="00AC081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AC081B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AC081B" w:rsidRPr="00AC081B">
        <w:rPr>
          <w:iCs/>
          <w:sz w:val="24"/>
          <w:szCs w:val="24"/>
        </w:rPr>
        <w:t xml:space="preserve">секретарь Закупочной комиссии – 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AC081B" w:rsidRPr="00AC081B">
        <w:rPr>
          <w:iCs/>
          <w:sz w:val="24"/>
          <w:szCs w:val="24"/>
          <w:u w:val="single"/>
        </w:rPr>
        <w:t>nazimov.da@mrsk-1.ru</w:t>
      </w:r>
      <w:r w:rsidR="00AC081B" w:rsidRPr="00AC081B">
        <w:rPr>
          <w:iCs/>
          <w:sz w:val="24"/>
          <w:szCs w:val="24"/>
        </w:rPr>
        <w:t xml:space="preserve">, ответственное лицо – Телятник Валентина Сергеевна, контактный телефон: (4742) 22-83-04, Извещением о проведении открытого запроса предложений, опубликованным </w:t>
      </w:r>
      <w:r w:rsidR="00AC081B" w:rsidRPr="00AC081B">
        <w:rPr>
          <w:b/>
          <w:iCs/>
          <w:sz w:val="24"/>
          <w:szCs w:val="24"/>
        </w:rPr>
        <w:t>«17» января 2018 г</w:t>
      </w:r>
      <w:proofErr w:type="gramEnd"/>
      <w:r w:rsidR="00AC081B" w:rsidRPr="00AC081B">
        <w:rPr>
          <w:b/>
          <w:iCs/>
          <w:sz w:val="24"/>
          <w:szCs w:val="24"/>
        </w:rPr>
        <w:t>.</w:t>
      </w:r>
      <w:r w:rsidR="00AC081B" w:rsidRPr="00AC081B">
        <w:rPr>
          <w:iCs/>
          <w:sz w:val="24"/>
          <w:szCs w:val="24"/>
        </w:rPr>
        <w:t xml:space="preserve"> </w:t>
      </w:r>
      <w:proofErr w:type="gramStart"/>
      <w:r w:rsidR="00AC081B" w:rsidRPr="00AC081B">
        <w:rPr>
          <w:iCs/>
          <w:sz w:val="24"/>
          <w:szCs w:val="24"/>
        </w:rPr>
        <w:t>на официальном сайте (</w:t>
      </w:r>
      <w:hyperlink r:id="rId16" w:history="1">
        <w:r w:rsidR="00AC081B" w:rsidRPr="00AC081B">
          <w:rPr>
            <w:rStyle w:val="a7"/>
            <w:iCs/>
            <w:sz w:val="24"/>
            <w:szCs w:val="24"/>
          </w:rPr>
          <w:t>www.zakupki.</w:t>
        </w:r>
        <w:r w:rsidR="00AC081B" w:rsidRPr="00AC081B">
          <w:rPr>
            <w:rStyle w:val="a7"/>
            <w:iCs/>
            <w:sz w:val="24"/>
            <w:szCs w:val="24"/>
            <w:lang w:val="en-US"/>
          </w:rPr>
          <w:t>gov</w:t>
        </w:r>
        <w:r w:rsidR="00AC081B" w:rsidRPr="00AC081B">
          <w:rPr>
            <w:rStyle w:val="a7"/>
            <w:iCs/>
            <w:sz w:val="24"/>
            <w:szCs w:val="24"/>
          </w:rPr>
          <w:t>.ru</w:t>
        </w:r>
      </w:hyperlink>
      <w:r w:rsidR="00AC081B" w:rsidRPr="00AC081B">
        <w:rPr>
          <w:iCs/>
          <w:sz w:val="24"/>
          <w:szCs w:val="24"/>
        </w:rPr>
        <w:t>), на сайте ПАО «МРСК Центра» (</w:t>
      </w:r>
      <w:hyperlink r:id="rId17" w:history="1">
        <w:r w:rsidR="00AC081B" w:rsidRPr="00AC081B">
          <w:rPr>
            <w:rStyle w:val="a7"/>
            <w:iCs/>
            <w:sz w:val="24"/>
            <w:szCs w:val="24"/>
          </w:rPr>
          <w:t>www.mrsk-1.ru</w:t>
        </w:r>
      </w:hyperlink>
      <w:r w:rsidR="00AC081B" w:rsidRPr="00AC081B">
        <w:rPr>
          <w:iCs/>
          <w:sz w:val="24"/>
          <w:szCs w:val="24"/>
        </w:rPr>
        <w:t xml:space="preserve">), на сайте ЭТП, указанном в п. </w:t>
      </w:r>
      <w:r w:rsidR="00AC081B" w:rsidRPr="00AC081B">
        <w:rPr>
          <w:iCs/>
          <w:sz w:val="24"/>
          <w:szCs w:val="24"/>
        </w:rPr>
        <w:fldChar w:fldCharType="begin"/>
      </w:r>
      <w:r w:rsidR="00AC081B" w:rsidRPr="00AC081B">
        <w:rPr>
          <w:iCs/>
          <w:sz w:val="24"/>
          <w:szCs w:val="24"/>
        </w:rPr>
        <w:instrText xml:space="preserve"> REF _Ref440269836 \r \h  \* MERGEFORMAT </w:instrText>
      </w:r>
      <w:r w:rsidR="00AC081B" w:rsidRPr="00AC081B">
        <w:rPr>
          <w:iCs/>
          <w:sz w:val="24"/>
          <w:szCs w:val="24"/>
        </w:rPr>
      </w:r>
      <w:r w:rsidR="00AC081B" w:rsidRPr="00AC081B">
        <w:rPr>
          <w:iCs/>
          <w:sz w:val="24"/>
          <w:szCs w:val="24"/>
        </w:rPr>
        <w:fldChar w:fldCharType="separate"/>
      </w:r>
      <w:r w:rsidR="00AC081B" w:rsidRPr="00AC081B">
        <w:rPr>
          <w:iCs/>
          <w:sz w:val="24"/>
          <w:szCs w:val="24"/>
        </w:rPr>
        <w:t>1.1.2</w:t>
      </w:r>
      <w:r w:rsidR="00AC081B" w:rsidRPr="00AC081B">
        <w:rPr>
          <w:iCs/>
          <w:sz w:val="24"/>
          <w:szCs w:val="24"/>
        </w:rPr>
        <w:fldChar w:fldCharType="end"/>
      </w:r>
      <w:r w:rsidR="00AC081B" w:rsidRPr="00AC081B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на право заключения Договора на оказание услуг по дератизации для нужд ПАО «МРСК</w:t>
      </w:r>
      <w:proofErr w:type="gramEnd"/>
      <w:r w:rsidR="00AC081B" w:rsidRPr="00AC081B">
        <w:rPr>
          <w:iCs/>
          <w:sz w:val="24"/>
          <w:szCs w:val="24"/>
        </w:rPr>
        <w:t xml:space="preserve"> </w:t>
      </w:r>
      <w:proofErr w:type="gramStart"/>
      <w:r w:rsidR="00AC081B" w:rsidRPr="00AC081B">
        <w:rPr>
          <w:iCs/>
          <w:sz w:val="24"/>
          <w:szCs w:val="24"/>
        </w:rPr>
        <w:t>Центра» (филиала «Липецкэнерго», расположенного по адресу:</w:t>
      </w:r>
      <w:proofErr w:type="gramEnd"/>
      <w:r w:rsidR="00AC081B" w:rsidRPr="00AC081B">
        <w:rPr>
          <w:iCs/>
          <w:sz w:val="24"/>
          <w:szCs w:val="24"/>
        </w:rPr>
        <w:t xml:space="preserve"> </w:t>
      </w:r>
      <w:proofErr w:type="gramStart"/>
      <w:r w:rsidR="00AC081B" w:rsidRPr="00AC081B">
        <w:rPr>
          <w:iCs/>
          <w:sz w:val="24"/>
          <w:szCs w:val="24"/>
        </w:rPr>
        <w:t>РФ, 398001, г. Липецк, ул. 50-лет НЛМК, 33</w:t>
      </w:r>
      <w:r w:rsidR="00AC081B">
        <w:rPr>
          <w:iCs/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AC081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C081B">
        <w:rPr>
          <w:sz w:val="24"/>
          <w:szCs w:val="24"/>
        </w:rPr>
        <w:t xml:space="preserve">Настоящий </w:t>
      </w:r>
      <w:r w:rsidR="004B5EB3" w:rsidRPr="00AC081B">
        <w:rPr>
          <w:sz w:val="24"/>
          <w:szCs w:val="24"/>
        </w:rPr>
        <w:t>З</w:t>
      </w:r>
      <w:r w:rsidRPr="00AC081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081B">
        <w:rPr>
          <w:sz w:val="24"/>
          <w:szCs w:val="24"/>
        </w:rPr>
        <w:t>электронной торговой площадк</w:t>
      </w:r>
      <w:r w:rsidR="00414AB1" w:rsidRPr="00AC081B">
        <w:rPr>
          <w:sz w:val="24"/>
          <w:szCs w:val="24"/>
        </w:rPr>
        <w:t>и</w:t>
      </w:r>
      <w:r w:rsidR="00702B2C" w:rsidRPr="00AC081B">
        <w:rPr>
          <w:sz w:val="24"/>
          <w:szCs w:val="24"/>
        </w:rPr>
        <w:t xml:space="preserve"> </w:t>
      </w:r>
      <w:r w:rsidR="000D70B6" w:rsidRPr="00AC081B">
        <w:rPr>
          <w:sz w:val="24"/>
          <w:szCs w:val="24"/>
        </w:rPr>
        <w:t>П</w:t>
      </w:r>
      <w:r w:rsidR="00702B2C" w:rsidRPr="00AC081B">
        <w:rPr>
          <w:sz w:val="24"/>
          <w:szCs w:val="24"/>
        </w:rPr>
        <w:t>АО «</w:t>
      </w:r>
      <w:proofErr w:type="spellStart"/>
      <w:r w:rsidR="00702B2C" w:rsidRPr="00AC081B">
        <w:rPr>
          <w:sz w:val="24"/>
          <w:szCs w:val="24"/>
        </w:rPr>
        <w:t>Россети</w:t>
      </w:r>
      <w:proofErr w:type="spellEnd"/>
      <w:r w:rsidR="00702B2C" w:rsidRPr="00AC081B">
        <w:rPr>
          <w:sz w:val="24"/>
          <w:szCs w:val="24"/>
        </w:rPr>
        <w:t xml:space="preserve">» </w:t>
      </w:r>
      <w:hyperlink r:id="rId18" w:history="1">
        <w:r w:rsidR="00862664" w:rsidRPr="00AC081B">
          <w:rPr>
            <w:rStyle w:val="a7"/>
            <w:sz w:val="24"/>
            <w:szCs w:val="24"/>
          </w:rPr>
          <w:t>etp.rosseti.ru</w:t>
        </w:r>
      </w:hyperlink>
      <w:r w:rsidR="00862664" w:rsidRPr="00AC081B">
        <w:rPr>
          <w:sz w:val="24"/>
          <w:szCs w:val="24"/>
        </w:rPr>
        <w:t xml:space="preserve"> </w:t>
      </w:r>
      <w:r w:rsidR="00702B2C" w:rsidRPr="00AC081B">
        <w:rPr>
          <w:sz w:val="24"/>
          <w:szCs w:val="24"/>
        </w:rPr>
        <w:t>(далее — ЭТП)</w:t>
      </w:r>
      <w:r w:rsidR="005B75A6" w:rsidRPr="00AC081B">
        <w:rPr>
          <w:sz w:val="24"/>
          <w:szCs w:val="24"/>
        </w:rPr>
        <w:t>.</w:t>
      </w:r>
      <w:bookmarkEnd w:id="14"/>
    </w:p>
    <w:p w:rsidR="00717F60" w:rsidRPr="00AC081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C081B">
        <w:rPr>
          <w:sz w:val="24"/>
          <w:szCs w:val="24"/>
        </w:rPr>
        <w:t>Заказчик</w:t>
      </w:r>
      <w:r w:rsidR="00702B2C" w:rsidRPr="00AC081B">
        <w:rPr>
          <w:sz w:val="24"/>
          <w:szCs w:val="24"/>
        </w:rPr>
        <w:t xml:space="preserve">: </w:t>
      </w:r>
      <w:r w:rsidRPr="00AC081B">
        <w:rPr>
          <w:sz w:val="24"/>
          <w:szCs w:val="24"/>
        </w:rPr>
        <w:t xml:space="preserve"> </w:t>
      </w:r>
      <w:r w:rsidR="00702B2C" w:rsidRPr="00AC081B">
        <w:rPr>
          <w:iCs/>
          <w:sz w:val="24"/>
          <w:szCs w:val="24"/>
        </w:rPr>
        <w:t>ПАО «МРСК Центра».</w:t>
      </w:r>
      <w:r w:rsidRPr="00AC081B">
        <w:rPr>
          <w:rStyle w:val="aa"/>
          <w:sz w:val="24"/>
          <w:szCs w:val="24"/>
        </w:rPr>
        <w:t xml:space="preserve"> </w:t>
      </w:r>
      <w:bookmarkEnd w:id="15"/>
    </w:p>
    <w:p w:rsidR="008C4223" w:rsidRPr="00AC081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C081B">
        <w:rPr>
          <w:sz w:val="24"/>
          <w:szCs w:val="24"/>
        </w:rPr>
        <w:t>Предмет З</w:t>
      </w:r>
      <w:r w:rsidR="00717F60" w:rsidRPr="00AC081B">
        <w:rPr>
          <w:sz w:val="24"/>
          <w:szCs w:val="24"/>
        </w:rPr>
        <w:t>апроса предложений</w:t>
      </w:r>
      <w:r w:rsidR="00702B2C" w:rsidRPr="00AC081B">
        <w:rPr>
          <w:sz w:val="24"/>
          <w:szCs w:val="24"/>
        </w:rPr>
        <w:t>:</w:t>
      </w:r>
      <w:bookmarkEnd w:id="16"/>
    </w:p>
    <w:p w:rsidR="00A40714" w:rsidRPr="00AC081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C081B">
        <w:rPr>
          <w:b/>
          <w:sz w:val="24"/>
          <w:szCs w:val="24"/>
          <w:u w:val="single"/>
        </w:rPr>
        <w:t>Лот №1:</w:t>
      </w:r>
      <w:r w:rsidR="00717F60" w:rsidRPr="00AC081B">
        <w:rPr>
          <w:sz w:val="24"/>
          <w:szCs w:val="24"/>
        </w:rPr>
        <w:t xml:space="preserve"> право заключения </w:t>
      </w:r>
      <w:bookmarkEnd w:id="17"/>
      <w:r w:rsidR="00AC081B" w:rsidRPr="00AC081B">
        <w:rPr>
          <w:sz w:val="24"/>
          <w:szCs w:val="24"/>
        </w:rPr>
        <w:t xml:space="preserve">Договора </w:t>
      </w:r>
      <w:r w:rsidR="00AC081B" w:rsidRPr="00AC081B">
        <w:rPr>
          <w:iCs/>
          <w:sz w:val="24"/>
          <w:szCs w:val="24"/>
        </w:rPr>
        <w:t>на оказание услуг по дератизации для нужд ПАО «МРСК Центра» (филиала «Липецкэнерго»)</w:t>
      </w:r>
      <w:r w:rsidR="00702B2C" w:rsidRPr="00AC081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C081B">
        <w:rPr>
          <w:sz w:val="24"/>
          <w:szCs w:val="24"/>
        </w:rPr>
        <w:t xml:space="preserve">Количество лотов: </w:t>
      </w:r>
      <w:r w:rsidRPr="00AC081B">
        <w:rPr>
          <w:b/>
          <w:sz w:val="24"/>
          <w:szCs w:val="24"/>
        </w:rPr>
        <w:t>1 (один)</w:t>
      </w:r>
      <w:r w:rsidRPr="00AC081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C081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AC081B">
        <w:rPr>
          <w:sz w:val="24"/>
          <w:szCs w:val="24"/>
        </w:rPr>
        <w:t>услуг</w:t>
      </w:r>
      <w:r w:rsidR="00717F60" w:rsidRPr="00AC081B">
        <w:rPr>
          <w:sz w:val="24"/>
          <w:szCs w:val="24"/>
        </w:rPr>
        <w:t xml:space="preserve">: </w:t>
      </w:r>
      <w:r w:rsidR="00AC081B" w:rsidRPr="00AC081B">
        <w:rPr>
          <w:sz w:val="24"/>
          <w:szCs w:val="24"/>
        </w:rPr>
        <w:t>с момента заключения договора по 31.12.2018 года</w:t>
      </w:r>
      <w:r w:rsidR="00717F60" w:rsidRPr="00AC081B">
        <w:rPr>
          <w:sz w:val="24"/>
          <w:szCs w:val="24"/>
        </w:rPr>
        <w:t>.</w:t>
      </w:r>
      <w:bookmarkEnd w:id="19"/>
    </w:p>
    <w:p w:rsidR="008D2928" w:rsidRPr="00AC081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C081B">
        <w:rPr>
          <w:sz w:val="24"/>
          <w:szCs w:val="24"/>
        </w:rPr>
        <w:t xml:space="preserve">Оказание услуг Участником </w:t>
      </w:r>
      <w:r w:rsidR="00AC081B" w:rsidRPr="00AC081B">
        <w:rPr>
          <w:sz w:val="24"/>
          <w:szCs w:val="24"/>
        </w:rPr>
        <w:t>будет осуществляться на объектах, указанных в Приложении №1 к данной Документации</w:t>
      </w:r>
      <w:r w:rsidRPr="00AC081B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691FB1" w:rsidRPr="00691FB1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691FB1" w:rsidRPr="00691FB1">
        <w:rPr>
          <w:iCs/>
          <w:sz w:val="24"/>
          <w:szCs w:val="24"/>
          <w:highlight w:val="lightGray"/>
        </w:rPr>
        <w:t>,</w:t>
      </w:r>
      <w:proofErr w:type="gramEnd"/>
      <w:r w:rsidR="00691FB1" w:rsidRPr="00691FB1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AC081B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C081B">
        <w:rPr>
          <w:b/>
          <w:bCs w:val="0"/>
          <w:sz w:val="24"/>
          <w:szCs w:val="24"/>
          <w:u w:val="single"/>
        </w:rPr>
        <w:t>По Лоту №1:</w:t>
      </w:r>
      <w:r w:rsidR="00717F60" w:rsidRPr="00AC081B">
        <w:rPr>
          <w:bCs w:val="0"/>
          <w:sz w:val="24"/>
          <w:szCs w:val="24"/>
        </w:rPr>
        <w:t xml:space="preserve"> </w:t>
      </w:r>
      <w:r w:rsidR="00AC081B" w:rsidRPr="00AC081B">
        <w:rPr>
          <w:b/>
          <w:sz w:val="24"/>
          <w:szCs w:val="24"/>
        </w:rPr>
        <w:t>224 095</w:t>
      </w:r>
      <w:r w:rsidR="00AC081B" w:rsidRPr="00AC081B">
        <w:rPr>
          <w:sz w:val="24"/>
          <w:szCs w:val="24"/>
        </w:rPr>
        <w:t xml:space="preserve"> (Двести двадцать четыре тысячи девяносто пять) рублей 00 копеек РФ, без учета НДС; НДС составляет </w:t>
      </w:r>
      <w:r w:rsidR="00AC081B" w:rsidRPr="00AC081B">
        <w:rPr>
          <w:b/>
          <w:sz w:val="24"/>
          <w:szCs w:val="24"/>
        </w:rPr>
        <w:t>40 337</w:t>
      </w:r>
      <w:r w:rsidR="00AC081B" w:rsidRPr="00AC081B">
        <w:rPr>
          <w:sz w:val="24"/>
          <w:szCs w:val="24"/>
        </w:rPr>
        <w:t xml:space="preserve"> (Сорок тысяч триста тридцать семь) рублей 10 копеек РФ; </w:t>
      </w:r>
      <w:r w:rsidR="00AC081B" w:rsidRPr="00AC081B">
        <w:rPr>
          <w:b/>
          <w:sz w:val="24"/>
          <w:szCs w:val="24"/>
        </w:rPr>
        <w:t>264 432</w:t>
      </w:r>
      <w:r w:rsidR="00AC081B" w:rsidRPr="00AC081B">
        <w:rPr>
          <w:sz w:val="24"/>
          <w:szCs w:val="24"/>
        </w:rPr>
        <w:t xml:space="preserve"> (Двести шестьдесят четыре тысячи четыреста тридцать два) рубля 10 копеек РФ, с учетом НДС</w:t>
      </w:r>
      <w:r w:rsidR="00AC081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AC081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</w:t>
      </w:r>
      <w:r w:rsidRPr="00AC081B">
        <w:rPr>
          <w:sz w:val="24"/>
          <w:szCs w:val="24"/>
        </w:rPr>
        <w:t xml:space="preserve">разделе </w:t>
      </w:r>
      <w:r w:rsidR="00402725" w:rsidRPr="00AC081B">
        <w:fldChar w:fldCharType="begin"/>
      </w:r>
      <w:r w:rsidR="00402725" w:rsidRPr="00AC081B">
        <w:instrText xml:space="preserve"> REF _Ref440270568 \r \h  \* MERGEFORMAT </w:instrText>
      </w:r>
      <w:r w:rsidR="00402725" w:rsidRPr="00AC081B">
        <w:fldChar w:fldCharType="separate"/>
      </w:r>
      <w:r w:rsidR="00090FCB" w:rsidRPr="00AC081B">
        <w:t>4</w:t>
      </w:r>
      <w:r w:rsidR="00402725" w:rsidRPr="00AC081B">
        <w:fldChar w:fldCharType="end"/>
      </w:r>
      <w:r w:rsidRPr="00AC081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AC081B">
        <w:rPr>
          <w:bCs w:val="0"/>
          <w:sz w:val="24"/>
          <w:szCs w:val="24"/>
        </w:rPr>
        <w:t xml:space="preserve">приема заявок, указанных в пункте </w:t>
      </w:r>
      <w:r w:rsidR="00402725" w:rsidRPr="00AC081B">
        <w:fldChar w:fldCharType="begin"/>
      </w:r>
      <w:r w:rsidR="00402725" w:rsidRPr="00AC081B">
        <w:instrText xml:space="preserve"> REF _Ref440289953 \r \h  \* MERGEFORMAT </w:instrText>
      </w:r>
      <w:r w:rsidR="00402725" w:rsidRPr="00AC081B">
        <w:fldChar w:fldCharType="separate"/>
      </w:r>
      <w:r w:rsidR="00090FCB" w:rsidRPr="00AC081B">
        <w:rPr>
          <w:bCs w:val="0"/>
          <w:sz w:val="24"/>
          <w:szCs w:val="24"/>
        </w:rPr>
        <w:t>3.4.1.3</w:t>
      </w:r>
      <w:r w:rsidR="00402725" w:rsidRPr="00AC081B">
        <w:fldChar w:fldCharType="end"/>
      </w:r>
      <w:r w:rsidRPr="00AC081B">
        <w:rPr>
          <w:bCs w:val="0"/>
          <w:sz w:val="24"/>
          <w:szCs w:val="24"/>
        </w:rPr>
        <w:t xml:space="preserve"> настоящей Документации, по адресу: </w:t>
      </w:r>
      <w:r w:rsidR="00AC081B" w:rsidRPr="00AC081B">
        <w:rPr>
          <w:sz w:val="24"/>
          <w:szCs w:val="24"/>
        </w:rPr>
        <w:t xml:space="preserve">РФ, 398001, г. Липецк, ул. 50 лет НЛМК,  д. 33, </w:t>
      </w:r>
      <w:proofErr w:type="spellStart"/>
      <w:r w:rsidR="00AC081B" w:rsidRPr="00AC081B">
        <w:rPr>
          <w:sz w:val="24"/>
          <w:szCs w:val="24"/>
        </w:rPr>
        <w:t>каб</w:t>
      </w:r>
      <w:proofErr w:type="spellEnd"/>
      <w:r w:rsidR="00AC081B" w:rsidRPr="00AC081B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AC081B" w:rsidRPr="00AC081B">
        <w:rPr>
          <w:b/>
          <w:sz w:val="24"/>
          <w:szCs w:val="24"/>
        </w:rPr>
        <w:t>(4742) 22-83-04</w:t>
      </w:r>
      <w:r w:rsidRPr="00AC081B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AC081B">
        <w:rPr>
          <w:rFonts w:eastAsia="Calibri"/>
          <w:szCs w:val="24"/>
          <w:lang w:eastAsia="en-US"/>
        </w:rPr>
        <w:t xml:space="preserve">почту </w:t>
      </w:r>
      <w:r w:rsidR="00AC081B" w:rsidRPr="00AC081B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AC081B" w:rsidRPr="00AC081B">
        <w:rPr>
          <w:rFonts w:eastAsia="Calibri"/>
          <w:szCs w:val="24"/>
          <w:lang w:eastAsia="en-US"/>
        </w:rPr>
        <w:t xml:space="preserve"> - контактный телефон </w:t>
      </w:r>
      <w:r w:rsidR="00AC081B" w:rsidRPr="00AC081B">
        <w:rPr>
          <w:rFonts w:eastAsia="Calibri"/>
          <w:b/>
          <w:szCs w:val="24"/>
          <w:lang w:eastAsia="en-US"/>
        </w:rPr>
        <w:t>(4742) 22-83-04</w:t>
      </w:r>
      <w:r w:rsidR="00AC081B" w:rsidRPr="00AC081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AC081B" w:rsidRPr="00AC081B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AC081B" w:rsidRDefault="00AC081B" w:rsidP="00AC081B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AC081B" w:rsidRDefault="00AC081B" w:rsidP="00AC081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AC081B" w:rsidRDefault="00AC081B" w:rsidP="00AC081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AC081B" w:rsidRDefault="00AC081B" w:rsidP="00AC081B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AC081B" w:rsidRDefault="00AC081B" w:rsidP="00AC081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AC081B" w:rsidRDefault="00AC081B" w:rsidP="00AC081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                       БИК 044206604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AC081B" w:rsidRPr="003B1B7E">
        <w:rPr>
          <w:b/>
          <w:bCs w:val="0"/>
          <w:sz w:val="24"/>
          <w:szCs w:val="24"/>
        </w:rPr>
        <w:t>02 февраля</w:t>
      </w:r>
      <w:r w:rsidR="002B5044" w:rsidRPr="003B1B7E">
        <w:rPr>
          <w:b/>
          <w:bCs w:val="0"/>
          <w:sz w:val="24"/>
          <w:szCs w:val="24"/>
        </w:rPr>
        <w:t xml:space="preserve"> </w:t>
      </w:r>
      <w:r w:rsidR="009C6DFC" w:rsidRPr="003B1B7E">
        <w:rPr>
          <w:b/>
          <w:bCs w:val="0"/>
          <w:sz w:val="24"/>
          <w:szCs w:val="24"/>
        </w:rPr>
        <w:t>2018</w:t>
      </w:r>
      <w:r w:rsidR="002B5044" w:rsidRPr="003B1B7E">
        <w:rPr>
          <w:b/>
          <w:bCs w:val="0"/>
          <w:sz w:val="24"/>
          <w:szCs w:val="24"/>
        </w:rPr>
        <w:t xml:space="preserve"> года</w:t>
      </w:r>
      <w:r w:rsidR="00BB27D7" w:rsidRPr="003B1B7E">
        <w:rPr>
          <w:b/>
          <w:bCs w:val="0"/>
          <w:sz w:val="24"/>
          <w:szCs w:val="24"/>
        </w:rPr>
        <w:t xml:space="preserve">, </w:t>
      </w:r>
      <w:r w:rsidR="00BB27D7" w:rsidRPr="003B1B7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B1B7E">
        <w:rPr>
          <w:bCs w:val="0"/>
          <w:spacing w:val="-2"/>
          <w:sz w:val="24"/>
          <w:szCs w:val="24"/>
        </w:rPr>
        <w:t>(под</w:t>
      </w:r>
      <w:r w:rsidR="00BB27D7" w:rsidRPr="003B1B7E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Порядок изменен</w:t>
      </w:r>
      <w:bookmarkStart w:id="636" w:name="_GoBack"/>
      <w:bookmarkEnd w:id="636"/>
      <w:r w:rsidRPr="00AE1D21">
        <w:rPr>
          <w:sz w:val="24"/>
          <w:szCs w:val="24"/>
        </w:rPr>
        <w:t xml:space="preserve">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5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lastRenderedPageBreak/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AC081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AC081B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AC081B">
        <w:rPr>
          <w:sz w:val="24"/>
          <w:szCs w:val="24"/>
        </w:rPr>
        <w:t>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AC081B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</w:t>
      </w:r>
      <w:r w:rsidRPr="00AC081B">
        <w:t xml:space="preserve">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AC081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AC081B">
        <w:rPr>
          <w:b w:val="0"/>
          <w:szCs w:val="24"/>
        </w:rPr>
        <w:t>Техническ</w:t>
      </w:r>
      <w:r w:rsidR="003776BB" w:rsidRPr="00AC081B">
        <w:rPr>
          <w:b w:val="0"/>
          <w:szCs w:val="24"/>
        </w:rPr>
        <w:t>о</w:t>
      </w:r>
      <w:proofErr w:type="gramStart"/>
      <w:r w:rsidR="003776BB" w:rsidRPr="00AC081B">
        <w:rPr>
          <w:b w:val="0"/>
          <w:szCs w:val="24"/>
        </w:rPr>
        <w:t>е(</w:t>
      </w:r>
      <w:proofErr w:type="spellStart"/>
      <w:proofErr w:type="gramEnd"/>
      <w:r w:rsidRPr="00AC081B">
        <w:rPr>
          <w:b w:val="0"/>
          <w:szCs w:val="24"/>
        </w:rPr>
        <w:t>ие</w:t>
      </w:r>
      <w:proofErr w:type="spellEnd"/>
      <w:r w:rsidR="003776BB" w:rsidRPr="00AC081B">
        <w:rPr>
          <w:b w:val="0"/>
          <w:szCs w:val="24"/>
        </w:rPr>
        <w:t>)</w:t>
      </w:r>
      <w:r w:rsidRPr="00AC081B">
        <w:rPr>
          <w:b w:val="0"/>
          <w:szCs w:val="24"/>
        </w:rPr>
        <w:t xml:space="preserve"> задани</w:t>
      </w:r>
      <w:r w:rsidR="003776BB" w:rsidRPr="00AC081B">
        <w:rPr>
          <w:b w:val="0"/>
          <w:szCs w:val="24"/>
        </w:rPr>
        <w:t>е(</w:t>
      </w:r>
      <w:r w:rsidRPr="00AC081B">
        <w:rPr>
          <w:b w:val="0"/>
          <w:szCs w:val="24"/>
        </w:rPr>
        <w:t>я</w:t>
      </w:r>
      <w:r w:rsidR="003776BB" w:rsidRPr="00AC081B">
        <w:rPr>
          <w:b w:val="0"/>
          <w:szCs w:val="24"/>
        </w:rPr>
        <w:t>)</w:t>
      </w:r>
      <w:r w:rsidRPr="00AC081B">
        <w:rPr>
          <w:b w:val="0"/>
          <w:szCs w:val="24"/>
        </w:rPr>
        <w:t xml:space="preserve"> </w:t>
      </w:r>
      <w:r w:rsidR="00A154B7" w:rsidRPr="00AC081B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8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9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2AE" w:rsidRDefault="001A72AE">
      <w:pPr>
        <w:spacing w:line="240" w:lineRule="auto"/>
      </w:pPr>
      <w:r>
        <w:separator/>
      </w:r>
    </w:p>
  </w:endnote>
  <w:endnote w:type="continuationSeparator" w:id="0">
    <w:p w:rsidR="001A72AE" w:rsidRDefault="001A72AE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3B1B7E">
      <w:rPr>
        <w:noProof/>
        <w:sz w:val="16"/>
        <w:szCs w:val="16"/>
        <w:lang w:eastAsia="ru-RU"/>
      </w:rPr>
      <w:t>41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AC081B" w:rsidRPr="00AC081B">
      <w:rPr>
        <w:sz w:val="18"/>
        <w:szCs w:val="18"/>
      </w:rPr>
      <w:t>Договора на оказание услуг по дератизации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2AE" w:rsidRDefault="001A72AE">
      <w:pPr>
        <w:spacing w:line="240" w:lineRule="auto"/>
      </w:pPr>
      <w:r>
        <w:separator/>
      </w:r>
    </w:p>
  </w:footnote>
  <w:footnote w:type="continuationSeparator" w:id="0">
    <w:p w:rsidR="001A72AE" w:rsidRDefault="001A72AE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A72AE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D4EF8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1B7E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081B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mailto:doverie@mrsk-1.ru" TargetMode="Externa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9FAB8-1979-4A10-94C0-1AA62ABA0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29265</Words>
  <Characters>166815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195689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145</cp:revision>
  <cp:lastPrinted>2015-12-29T14:27:00Z</cp:lastPrinted>
  <dcterms:created xsi:type="dcterms:W3CDTF">2016-01-13T12:36:00Z</dcterms:created>
  <dcterms:modified xsi:type="dcterms:W3CDTF">2018-01-17T05:47:00Z</dcterms:modified>
</cp:coreProperties>
</file>